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08" w:rsidRPr="00587808" w:rsidRDefault="00587808" w:rsidP="0058780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Химия</w:t>
      </w:r>
      <w:r w:rsidRPr="005878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5878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587808" w:rsidRPr="00587808" w:rsidRDefault="00587808" w:rsidP="00587808">
      <w:p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0ACB" w:rsidRPr="001C731F" w:rsidRDefault="001C731F" w:rsidP="001C731F">
      <w:pPr>
        <w:suppressAutoHyphens w:val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C731F">
        <w:rPr>
          <w:rFonts w:ascii="Times New Roman" w:hAnsi="Times New Roman"/>
          <w:b/>
          <w:sz w:val="28"/>
          <w:szCs w:val="28"/>
          <w:lang w:eastAsia="en-US"/>
        </w:rPr>
        <w:t>Банк заданий для подготовки к промежуточной аттестации</w:t>
      </w:r>
      <w:bookmarkStart w:id="0" w:name="_GoBack"/>
      <w:bookmarkEnd w:id="0"/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Общая формула </w:t>
      </w:r>
      <w:proofErr w:type="spellStart"/>
      <w:r>
        <w:rPr>
          <w:rFonts w:ascii="Times New Roman" w:hAnsi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           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F04DB">
        <w:rPr>
          <w:rFonts w:ascii="Times New Roman" w:hAnsi="Times New Roman"/>
          <w:sz w:val="24"/>
          <w:szCs w:val="24"/>
        </w:rPr>
        <w:t xml:space="preserve">. Общая формула </w:t>
      </w:r>
      <w:proofErr w:type="spellStart"/>
      <w:r w:rsidR="004F04DB">
        <w:rPr>
          <w:rFonts w:ascii="Times New Roman" w:hAnsi="Times New Roman"/>
          <w:sz w:val="24"/>
          <w:szCs w:val="24"/>
        </w:rPr>
        <w:t>алканов</w:t>
      </w:r>
      <w:proofErr w:type="spellEnd"/>
      <w:r w:rsidR="004F04DB"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F04DB">
        <w:rPr>
          <w:rFonts w:ascii="Times New Roman" w:hAnsi="Times New Roman"/>
          <w:sz w:val="24"/>
          <w:szCs w:val="24"/>
        </w:rPr>
        <w:t xml:space="preserve">. Общая формула </w:t>
      </w:r>
      <w:proofErr w:type="spellStart"/>
      <w:r w:rsidR="004F04DB">
        <w:rPr>
          <w:rFonts w:ascii="Times New Roman" w:hAnsi="Times New Roman"/>
          <w:sz w:val="24"/>
          <w:szCs w:val="24"/>
        </w:rPr>
        <w:t>алкадиенов</w:t>
      </w:r>
      <w:proofErr w:type="spellEnd"/>
      <w:r w:rsidR="004F04DB"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             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 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F04DB">
        <w:rPr>
          <w:rFonts w:ascii="Times New Roman" w:hAnsi="Times New Roman"/>
          <w:sz w:val="24"/>
          <w:szCs w:val="24"/>
        </w:rPr>
        <w:t xml:space="preserve">. Общая формула </w:t>
      </w:r>
      <w:proofErr w:type="spellStart"/>
      <w:r w:rsidR="004F04DB">
        <w:rPr>
          <w:rFonts w:ascii="Times New Roman" w:hAnsi="Times New Roman"/>
          <w:sz w:val="24"/>
          <w:szCs w:val="24"/>
        </w:rPr>
        <w:t>алкенов</w:t>
      </w:r>
      <w:proofErr w:type="spellEnd"/>
      <w:r w:rsidR="004F04DB"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               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pStyle w:val="Default"/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4F04DB">
        <w:rPr>
          <w:sz w:val="23"/>
          <w:szCs w:val="23"/>
        </w:rPr>
        <w:t xml:space="preserve">. К спиртам относится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>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СОСН</w:t>
      </w:r>
      <w:r>
        <w:rPr>
          <w:sz w:val="16"/>
          <w:szCs w:val="16"/>
        </w:rPr>
        <w:t xml:space="preserve">3 </w:t>
      </w:r>
      <w:r>
        <w:rPr>
          <w:sz w:val="23"/>
          <w:szCs w:val="23"/>
        </w:rPr>
        <w:t>2)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 3)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>СНО 4)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</w:t>
      </w:r>
      <w:r w:rsidR="004F04DB">
        <w:rPr>
          <w:sz w:val="23"/>
          <w:szCs w:val="23"/>
        </w:rPr>
        <w:t xml:space="preserve">. К сложным эфирам относится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>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СОСН</w:t>
      </w:r>
      <w:r>
        <w:rPr>
          <w:sz w:val="16"/>
          <w:szCs w:val="16"/>
        </w:rPr>
        <w:t xml:space="preserve">3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23"/>
          <w:szCs w:val="23"/>
        </w:rPr>
        <w:t>2) 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ОН </w:t>
      </w:r>
      <w:r>
        <w:rPr>
          <w:sz w:val="23"/>
          <w:szCs w:val="23"/>
        </w:rPr>
        <w:tab/>
        <w:t>3)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СООСН</w:t>
      </w:r>
      <w:r>
        <w:rPr>
          <w:sz w:val="16"/>
          <w:szCs w:val="16"/>
        </w:rPr>
        <w:t xml:space="preserve">3 </w:t>
      </w:r>
      <w:r>
        <w:rPr>
          <w:sz w:val="16"/>
          <w:szCs w:val="16"/>
        </w:rPr>
        <w:tab/>
      </w:r>
      <w:r>
        <w:rPr>
          <w:sz w:val="23"/>
          <w:szCs w:val="23"/>
        </w:rPr>
        <w:t>4)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7</w:t>
      </w:r>
      <w:r w:rsidR="004F04DB">
        <w:rPr>
          <w:sz w:val="23"/>
          <w:szCs w:val="23"/>
        </w:rPr>
        <w:t xml:space="preserve">. К альдегидам относится </w:t>
      </w:r>
    </w:p>
    <w:p w:rsidR="004F04DB" w:rsidRDefault="004F04DB" w:rsidP="004F04DB">
      <w:pPr>
        <w:pStyle w:val="Default"/>
        <w:tabs>
          <w:tab w:val="left" w:pos="5220"/>
        </w:tabs>
        <w:spacing w:line="240" w:lineRule="auto"/>
        <w:jc w:val="both"/>
      </w:pPr>
      <w:r>
        <w:rPr>
          <w:sz w:val="23"/>
          <w:szCs w:val="23"/>
        </w:rPr>
        <w:t xml:space="preserve">        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СОСН</w:t>
      </w:r>
      <w:r>
        <w:rPr>
          <w:sz w:val="16"/>
          <w:szCs w:val="16"/>
        </w:rPr>
        <w:t xml:space="preserve">3 </w:t>
      </w:r>
      <w:r>
        <w:rPr>
          <w:sz w:val="23"/>
          <w:szCs w:val="23"/>
        </w:rPr>
        <w:t>2) 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 3)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>СНО 4) С</w:t>
      </w:r>
      <w:r>
        <w:rPr>
          <w:sz w:val="16"/>
          <w:szCs w:val="16"/>
        </w:rPr>
        <w:t>6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8</w:t>
      </w:r>
      <w:r w:rsidR="004F04DB">
        <w:rPr>
          <w:sz w:val="23"/>
          <w:szCs w:val="23"/>
        </w:rPr>
        <w:t xml:space="preserve">. К карбоновым кислотам относится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ab/>
        <w:t>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СООСН</w:t>
      </w:r>
      <w:r>
        <w:rPr>
          <w:sz w:val="16"/>
          <w:szCs w:val="16"/>
        </w:rPr>
        <w:t xml:space="preserve">3 </w:t>
      </w:r>
      <w:r>
        <w:rPr>
          <w:sz w:val="16"/>
          <w:szCs w:val="16"/>
        </w:rPr>
        <w:tab/>
      </w:r>
      <w:r>
        <w:rPr>
          <w:sz w:val="23"/>
          <w:szCs w:val="23"/>
        </w:rPr>
        <w:t>2) 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ОН </w:t>
      </w:r>
      <w:r>
        <w:rPr>
          <w:sz w:val="23"/>
          <w:szCs w:val="23"/>
        </w:rPr>
        <w:tab/>
        <w:t>3)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ОН </w:t>
      </w:r>
      <w:r>
        <w:rPr>
          <w:sz w:val="23"/>
          <w:szCs w:val="23"/>
        </w:rPr>
        <w:tab/>
        <w:t>4)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F04DB">
        <w:rPr>
          <w:rFonts w:ascii="Times New Roman" w:hAnsi="Times New Roman"/>
          <w:sz w:val="24"/>
          <w:szCs w:val="24"/>
        </w:rPr>
        <w:t xml:space="preserve">. . Название вещества, формула которого </w:t>
      </w:r>
      <w:r w:rsidR="004F04DB">
        <w:rPr>
          <w:rFonts w:ascii="Times New Roman" w:hAnsi="Times New Roman"/>
          <w:sz w:val="24"/>
          <w:szCs w:val="24"/>
        </w:rPr>
        <w:tab/>
        <w:t xml:space="preserve"> 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 xml:space="preserve"> ─ СН</w:t>
      </w:r>
      <w:proofErr w:type="gramStart"/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="004F04DB">
        <w:rPr>
          <w:rFonts w:ascii="Times New Roman" w:hAnsi="Times New Roman"/>
          <w:sz w:val="24"/>
          <w:szCs w:val="24"/>
        </w:rPr>
        <w:t xml:space="preserve"> ─ СН (СН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 С ≡ СН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</w:t>
      </w:r>
      <w:proofErr w:type="spellStart"/>
      <w:r>
        <w:rPr>
          <w:rFonts w:ascii="Times New Roman" w:hAnsi="Times New Roman"/>
          <w:sz w:val="24"/>
          <w:szCs w:val="24"/>
        </w:rPr>
        <w:t>гексин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-1                                              3) 3-метилгексин-1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3-метилпентин-1                                 4) 3-метилпентин-4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4F04DB">
        <w:rPr>
          <w:rFonts w:ascii="Times New Roman" w:hAnsi="Times New Roman"/>
          <w:sz w:val="24"/>
          <w:szCs w:val="24"/>
        </w:rPr>
        <w:t>. Название вещества, формула которого</w:t>
      </w:r>
      <w:r w:rsidR="004F04DB">
        <w:rPr>
          <w:rFonts w:ascii="Times New Roman" w:hAnsi="Times New Roman"/>
          <w:sz w:val="24"/>
          <w:szCs w:val="24"/>
        </w:rPr>
        <w:tab/>
      </w:r>
      <w:r w:rsidR="004F04DB">
        <w:rPr>
          <w:rFonts w:ascii="Times New Roman" w:hAnsi="Times New Roman"/>
          <w:sz w:val="24"/>
          <w:szCs w:val="24"/>
        </w:rPr>
        <w:tab/>
        <w:t xml:space="preserve"> 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─С</w:t>
      </w:r>
      <w:proofErr w:type="gramStart"/>
      <w:r w:rsidR="004F04DB">
        <w:rPr>
          <w:rFonts w:ascii="Times New Roman" w:hAnsi="Times New Roman"/>
          <w:sz w:val="24"/>
          <w:szCs w:val="24"/>
        </w:rPr>
        <w:t>Н(</w:t>
      </w:r>
      <w:proofErr w:type="gramEnd"/>
      <w:r w:rsidR="004F04DB">
        <w:rPr>
          <w:rFonts w:ascii="Times New Roman" w:hAnsi="Times New Roman"/>
          <w:sz w:val="24"/>
          <w:szCs w:val="24"/>
        </w:rPr>
        <w:t>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)─СН═СН─СН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гексен-2                                               3) 4-метилпентен-2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2-метилпентен-3                                 4) 4-метилпентин-2</w:t>
      </w:r>
    </w:p>
    <w:p w:rsidR="004F04DB" w:rsidRDefault="00F42558" w:rsidP="004F04D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4F04DB">
        <w:rPr>
          <w:rFonts w:ascii="Times New Roman" w:hAnsi="Times New Roman"/>
          <w:sz w:val="24"/>
          <w:szCs w:val="24"/>
        </w:rPr>
        <w:t>. Название вещества, формула которого</w:t>
      </w:r>
      <w:r w:rsidR="004F04DB">
        <w:rPr>
          <w:rFonts w:ascii="Times New Roman" w:hAnsi="Times New Roman"/>
          <w:sz w:val="24"/>
          <w:szCs w:val="24"/>
        </w:rPr>
        <w:tab/>
        <w:t>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─СН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</w:rPr>
        <w:t>─С</w:t>
      </w:r>
      <w:proofErr w:type="gramStart"/>
      <w:r w:rsidR="004F04DB">
        <w:rPr>
          <w:rFonts w:ascii="Times New Roman" w:hAnsi="Times New Roman"/>
          <w:sz w:val="24"/>
          <w:szCs w:val="24"/>
        </w:rPr>
        <w:t>Н(</w:t>
      </w:r>
      <w:proofErr w:type="gramEnd"/>
      <w:r w:rsidR="004F04DB">
        <w:rPr>
          <w:rFonts w:ascii="Times New Roman" w:hAnsi="Times New Roman"/>
          <w:sz w:val="24"/>
          <w:szCs w:val="24"/>
        </w:rPr>
        <w:t>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)─СН(СН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)─СОН</w:t>
      </w:r>
    </w:p>
    <w:p w:rsidR="004F04DB" w:rsidRDefault="004F04DB" w:rsidP="004F04D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2,3-диметилбутаналь                           3) </w:t>
      </w:r>
      <w:proofErr w:type="spellStart"/>
      <w:r>
        <w:rPr>
          <w:rFonts w:ascii="Times New Roman" w:hAnsi="Times New Roman"/>
          <w:sz w:val="24"/>
          <w:szCs w:val="24"/>
        </w:rPr>
        <w:t>пентаналь</w:t>
      </w:r>
      <w:proofErr w:type="spellEnd"/>
    </w:p>
    <w:p w:rsidR="004F04DB" w:rsidRDefault="004F04DB" w:rsidP="004F04D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2,3-диметилпентаналь                         4) 3,4-диметилпентаналь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4F04DB">
        <w:rPr>
          <w:rFonts w:ascii="Times New Roman" w:hAnsi="Times New Roman"/>
          <w:sz w:val="24"/>
          <w:szCs w:val="24"/>
        </w:rPr>
        <w:t>. Из приведенных ниже пар веществ укажите гомологи:</w:t>
      </w:r>
    </w:p>
    <w:p w:rsidR="004F04DB" w:rsidRDefault="004F04DB" w:rsidP="004F04D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2–</w:t>
      </w:r>
      <w:proofErr w:type="spellStart"/>
      <w:r>
        <w:rPr>
          <w:rFonts w:ascii="Times New Roman" w:hAnsi="Times New Roman"/>
          <w:sz w:val="24"/>
          <w:szCs w:val="24"/>
        </w:rPr>
        <w:t>метилбутан</w:t>
      </w:r>
      <w:proofErr w:type="spellEnd"/>
      <w:r>
        <w:rPr>
          <w:rFonts w:ascii="Times New Roman" w:hAnsi="Times New Roman"/>
          <w:sz w:val="24"/>
          <w:szCs w:val="24"/>
        </w:rPr>
        <w:t xml:space="preserve"> и 2–метилбутен-1;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метилциклогексан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этилциклогексан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F04DB" w:rsidRDefault="004F04DB" w:rsidP="004F04D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2–метилбутен-1 и 2-метилбутен-2;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4) пентан и </w:t>
      </w:r>
      <w:proofErr w:type="spellStart"/>
      <w:r>
        <w:rPr>
          <w:rFonts w:ascii="Times New Roman" w:hAnsi="Times New Roman"/>
          <w:sz w:val="24"/>
          <w:szCs w:val="24"/>
        </w:rPr>
        <w:t>пентанол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4F04DB">
        <w:rPr>
          <w:rFonts w:ascii="Times New Roman" w:hAnsi="Times New Roman"/>
          <w:sz w:val="24"/>
          <w:szCs w:val="24"/>
        </w:rPr>
        <w:t>. Среди углеводородов состава С</w:t>
      </w:r>
      <w:r w:rsidR="004F04DB">
        <w:rPr>
          <w:rFonts w:ascii="Times New Roman" w:hAnsi="Times New Roman"/>
          <w:sz w:val="24"/>
          <w:szCs w:val="24"/>
          <w:vertAlign w:val="subscript"/>
        </w:rPr>
        <w:t>6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6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4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22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4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7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8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18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8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6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14</w:t>
      </w:r>
      <w:r w:rsidR="004F04DB">
        <w:rPr>
          <w:rFonts w:ascii="Times New Roman" w:hAnsi="Times New Roman"/>
          <w:sz w:val="24"/>
          <w:szCs w:val="24"/>
        </w:rPr>
        <w:t xml:space="preserve"> число гомологов метана равно: 1) 1;       2) 2;       3) 3;       4) 4.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4F04DB">
        <w:rPr>
          <w:rFonts w:ascii="Times New Roman" w:hAnsi="Times New Roman"/>
          <w:sz w:val="24"/>
          <w:szCs w:val="24"/>
        </w:rPr>
        <w:t>. Изомеры, отличающиеся строением углеродного скелета:</w:t>
      </w:r>
    </w:p>
    <w:p w:rsidR="004F04DB" w:rsidRDefault="004F04DB" w:rsidP="004F04D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бутан и </w:t>
      </w:r>
      <w:proofErr w:type="spellStart"/>
      <w:r>
        <w:rPr>
          <w:rFonts w:ascii="Times New Roman" w:hAnsi="Times New Roman"/>
          <w:sz w:val="24"/>
          <w:szCs w:val="24"/>
        </w:rPr>
        <w:t>бутанон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бутан и бутен–2;</w:t>
      </w:r>
    </w:p>
    <w:p w:rsidR="004F04DB" w:rsidRDefault="004F04DB" w:rsidP="004F04D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бутан и 2–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4) бутан и </w:t>
      </w:r>
      <w:proofErr w:type="spellStart"/>
      <w:r>
        <w:rPr>
          <w:rFonts w:ascii="Times New Roman" w:hAnsi="Times New Roman"/>
          <w:sz w:val="24"/>
          <w:szCs w:val="24"/>
        </w:rPr>
        <w:t>бутаналь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4F04DB">
        <w:rPr>
          <w:rFonts w:ascii="Times New Roman" w:hAnsi="Times New Roman"/>
          <w:sz w:val="24"/>
          <w:szCs w:val="24"/>
        </w:rPr>
        <w:t>. Из приведенных ниже пар веществ укажите гомологи:</w:t>
      </w:r>
    </w:p>
    <w:p w:rsidR="004F04DB" w:rsidRDefault="004F04DB" w:rsidP="004F04D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2–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бутин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пентан и пентадиен-1,3;</w:t>
      </w:r>
    </w:p>
    <w:p w:rsidR="004F04DB" w:rsidRDefault="004F04DB" w:rsidP="004F04D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2–метилбутен-1 и 2-метилпентен-1;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бензол и фенол.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4F04DB">
        <w:rPr>
          <w:rFonts w:ascii="Times New Roman" w:hAnsi="Times New Roman"/>
          <w:b/>
          <w:sz w:val="24"/>
          <w:szCs w:val="24"/>
        </w:rPr>
        <w:t>.</w:t>
      </w:r>
      <w:r w:rsidR="004F04DB">
        <w:rPr>
          <w:rFonts w:ascii="Times New Roman" w:hAnsi="Times New Roman"/>
          <w:sz w:val="24"/>
          <w:szCs w:val="24"/>
        </w:rPr>
        <w:t xml:space="preserve"> Реакция, при которой происходит присоединение водорода, называется реакцией:</w:t>
      </w:r>
    </w:p>
    <w:p w:rsidR="004F04DB" w:rsidRDefault="004F04DB" w:rsidP="004F04D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гидрирования;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дегидрирования;</w:t>
      </w:r>
    </w:p>
    <w:p w:rsidR="004F04DB" w:rsidRDefault="004F04DB" w:rsidP="004F04D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гидрогенизации;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дегидратации.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F04DB">
        <w:rPr>
          <w:rFonts w:ascii="Times New Roman" w:hAnsi="Times New Roman"/>
          <w:sz w:val="24"/>
          <w:szCs w:val="24"/>
        </w:rPr>
        <w:t>. Реакция, при которой происходит отщепление воды, называется реакцией:</w:t>
      </w:r>
    </w:p>
    <w:p w:rsidR="004F04DB" w:rsidRDefault="004F04DB" w:rsidP="004F04D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гидрирования;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3) </w:t>
      </w:r>
      <w:r>
        <w:rPr>
          <w:rFonts w:ascii="Times New Roman" w:hAnsi="Times New Roman"/>
          <w:sz w:val="24"/>
          <w:szCs w:val="24"/>
        </w:rPr>
        <w:t>дегидрирования;</w:t>
      </w:r>
    </w:p>
    <w:p w:rsidR="004F04DB" w:rsidRDefault="004F04DB" w:rsidP="004F04D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гидрогенизации;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4) </w:t>
      </w:r>
      <w:r>
        <w:rPr>
          <w:rFonts w:ascii="Times New Roman" w:hAnsi="Times New Roman"/>
          <w:sz w:val="24"/>
          <w:szCs w:val="24"/>
        </w:rPr>
        <w:t>дегидратации.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4F04DB">
        <w:rPr>
          <w:rFonts w:ascii="Times New Roman" w:hAnsi="Times New Roman"/>
          <w:sz w:val="24"/>
          <w:szCs w:val="24"/>
        </w:rPr>
        <w:t>. Реакция, при которой происходит отщепление водорода, называется реакцией:</w:t>
      </w:r>
    </w:p>
    <w:p w:rsidR="004F04DB" w:rsidRDefault="004F04DB" w:rsidP="004F04DB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гидрирования;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3) </w:t>
      </w:r>
      <w:r>
        <w:rPr>
          <w:rFonts w:ascii="Times New Roman" w:hAnsi="Times New Roman"/>
          <w:sz w:val="24"/>
          <w:szCs w:val="24"/>
        </w:rPr>
        <w:t>дегидрирования;</w:t>
      </w:r>
    </w:p>
    <w:p w:rsidR="004F04DB" w:rsidRDefault="004F04DB" w:rsidP="004F04DB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гидрогенизации;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4) </w:t>
      </w:r>
      <w:r>
        <w:rPr>
          <w:rFonts w:ascii="Times New Roman" w:hAnsi="Times New Roman"/>
          <w:sz w:val="24"/>
          <w:szCs w:val="24"/>
        </w:rPr>
        <w:t>дегидратации.</w:t>
      </w:r>
    </w:p>
    <w:p w:rsidR="004F04DB" w:rsidRP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4F04DB" w:rsidRPr="00F42558">
        <w:rPr>
          <w:rFonts w:ascii="Times New Roman" w:hAnsi="Times New Roman"/>
          <w:sz w:val="24"/>
          <w:szCs w:val="24"/>
        </w:rPr>
        <w:t>. Реакция  С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4F04DB" w:rsidRPr="00F42558">
        <w:rPr>
          <w:rFonts w:ascii="Times New Roman" w:hAnsi="Times New Roman"/>
          <w:sz w:val="24"/>
          <w:szCs w:val="24"/>
        </w:rPr>
        <w:t>Н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8</w:t>
      </w:r>
      <w:r w:rsidR="004F04DB" w:rsidRPr="00F42558">
        <w:rPr>
          <w:rFonts w:ascii="Times New Roman" w:hAnsi="Times New Roman"/>
          <w:sz w:val="24"/>
          <w:szCs w:val="24"/>
        </w:rPr>
        <w:t xml:space="preserve"> + 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Br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2</w:t>
      </w:r>
      <w:r w:rsidR="004F04DB" w:rsidRPr="00F42558">
        <w:rPr>
          <w:rFonts w:ascii="Times New Roman" w:hAnsi="Times New Roman"/>
          <w:sz w:val="24"/>
          <w:szCs w:val="24"/>
        </w:rPr>
        <w:t xml:space="preserve"> </w:t>
      </w:r>
      <w:r w:rsidR="004F04DB" w:rsidRPr="00F42558">
        <w:rPr>
          <w:rFonts w:ascii="Wingdings" w:hAnsi="Wingdings" w:cs="Wingdings"/>
          <w:sz w:val="24"/>
          <w:szCs w:val="24"/>
          <w:lang w:val="en-US"/>
        </w:rPr>
        <w:t></w:t>
      </w:r>
      <w:r w:rsidR="004F04DB" w:rsidRPr="00F42558">
        <w:rPr>
          <w:rFonts w:ascii="Times New Roman" w:hAnsi="Times New Roman"/>
          <w:sz w:val="24"/>
          <w:szCs w:val="24"/>
        </w:rPr>
        <w:t xml:space="preserve"> 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C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H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7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CI</w:t>
      </w:r>
      <w:r w:rsidR="004F04DB" w:rsidRPr="00F42558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="004F04DB" w:rsidRPr="00F42558">
        <w:rPr>
          <w:rFonts w:ascii="Times New Roman" w:hAnsi="Times New Roman"/>
          <w:sz w:val="24"/>
          <w:szCs w:val="24"/>
          <w:lang w:val="en-US"/>
        </w:rPr>
        <w:t>HBr</w:t>
      </w:r>
      <w:proofErr w:type="spellEnd"/>
      <w:r w:rsidR="004F04DB" w:rsidRPr="00F42558">
        <w:rPr>
          <w:rFonts w:ascii="Times New Roman" w:hAnsi="Times New Roman"/>
          <w:sz w:val="24"/>
          <w:szCs w:val="24"/>
        </w:rPr>
        <w:t xml:space="preserve"> относится к реакциям: </w:t>
      </w:r>
    </w:p>
    <w:p w:rsidR="004F04DB" w:rsidRPr="004F04DB" w:rsidRDefault="004F04DB" w:rsidP="00F42558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  <w:r w:rsidRPr="004F04DB">
        <w:rPr>
          <w:rFonts w:ascii="Times New Roman" w:hAnsi="Times New Roman"/>
          <w:sz w:val="24"/>
          <w:szCs w:val="24"/>
        </w:rPr>
        <w:t xml:space="preserve">1) присоединения;         </w:t>
      </w:r>
      <w:r w:rsidRPr="004F04DB">
        <w:rPr>
          <w:rFonts w:ascii="Times New Roman" w:hAnsi="Times New Roman"/>
          <w:sz w:val="24"/>
          <w:szCs w:val="24"/>
        </w:rPr>
        <w:tab/>
        <w:t xml:space="preserve">3) изомеризации;         </w:t>
      </w:r>
    </w:p>
    <w:p w:rsidR="004F04DB" w:rsidRPr="004F04DB" w:rsidRDefault="004F04DB" w:rsidP="00F42558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  <w:r w:rsidRPr="004F04DB">
        <w:rPr>
          <w:rFonts w:ascii="Times New Roman" w:hAnsi="Times New Roman"/>
          <w:sz w:val="24"/>
          <w:szCs w:val="24"/>
        </w:rPr>
        <w:t xml:space="preserve">2) замещения;         </w:t>
      </w:r>
      <w:r w:rsidRPr="004F04DB">
        <w:rPr>
          <w:rFonts w:ascii="Times New Roman" w:hAnsi="Times New Roman"/>
          <w:sz w:val="24"/>
          <w:szCs w:val="24"/>
        </w:rPr>
        <w:tab/>
        <w:t xml:space="preserve"> </w:t>
      </w:r>
      <w:r w:rsidRPr="004F04DB">
        <w:rPr>
          <w:rFonts w:ascii="Times New Roman" w:hAnsi="Times New Roman"/>
          <w:sz w:val="24"/>
          <w:szCs w:val="24"/>
        </w:rPr>
        <w:tab/>
        <w:t xml:space="preserve">4) элиминирования. 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Гомологом уксусной кислоты является кислота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хлоруксусная                                         3) олеиновая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муравьиная                                             4) бензойная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21. Гомологами являются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  <w:r>
        <w:rPr>
          <w:rFonts w:ascii="Times New Roman" w:hAnsi="Times New Roman"/>
          <w:sz w:val="24"/>
          <w:szCs w:val="24"/>
        </w:rPr>
        <w:t xml:space="preserve"> и метан                                        3) </w:t>
      </w:r>
      <w:proofErr w:type="spellStart"/>
      <w:r>
        <w:rPr>
          <w:rFonts w:ascii="Times New Roman" w:hAnsi="Times New Roman"/>
          <w:sz w:val="24"/>
          <w:szCs w:val="24"/>
        </w:rPr>
        <w:t>циклобутан</w:t>
      </w:r>
      <w:proofErr w:type="spellEnd"/>
      <w:r>
        <w:rPr>
          <w:rFonts w:ascii="Times New Roman" w:hAnsi="Times New Roman"/>
          <w:sz w:val="24"/>
          <w:szCs w:val="24"/>
        </w:rPr>
        <w:t xml:space="preserve"> и бутан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2) пропан и бутан    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этин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4F04DB">
        <w:rPr>
          <w:rFonts w:ascii="Times New Roman" w:hAnsi="Times New Roman"/>
          <w:sz w:val="24"/>
          <w:szCs w:val="24"/>
        </w:rPr>
        <w:t>. Гомологами являются: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метанол и бензол                                 3) глицерин и этиленгликоль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бутин-2 и бутен-2                               4) 2-метилпропен и 2-метилпентен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Гомологами являются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бензол и циклогексан                         3) фенол и этанол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пропен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4) толуол и метилбензол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4F04DB">
        <w:rPr>
          <w:rFonts w:ascii="Times New Roman" w:hAnsi="Times New Roman"/>
          <w:sz w:val="24"/>
          <w:szCs w:val="24"/>
        </w:rPr>
        <w:t>. Изомерами являются: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бензол и толуол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3) этанол и </w:t>
      </w:r>
      <w:proofErr w:type="spellStart"/>
      <w:r>
        <w:rPr>
          <w:rFonts w:ascii="Times New Roman" w:hAnsi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эфир             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уксусная кислота и </w:t>
      </w:r>
      <w:proofErr w:type="spellStart"/>
      <w:r>
        <w:rPr>
          <w:rFonts w:ascii="Times New Roman" w:hAnsi="Times New Roman"/>
          <w:sz w:val="24"/>
          <w:szCs w:val="24"/>
        </w:rPr>
        <w:t>этилформиат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этанол и фенол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Изомерами являются: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пентан и </w:t>
      </w:r>
      <w:proofErr w:type="spellStart"/>
      <w:r>
        <w:rPr>
          <w:rFonts w:ascii="Times New Roman" w:hAnsi="Times New Roman"/>
          <w:sz w:val="24"/>
          <w:szCs w:val="24"/>
        </w:rPr>
        <w:t>пентадиен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3) этан и ацетилен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уксусная кислота и </w:t>
      </w:r>
      <w:proofErr w:type="spellStart"/>
      <w:r>
        <w:rPr>
          <w:rFonts w:ascii="Times New Roman" w:hAnsi="Times New Roman"/>
          <w:sz w:val="24"/>
          <w:szCs w:val="24"/>
        </w:rPr>
        <w:t>метилформиат</w:t>
      </w:r>
      <w:proofErr w:type="spellEnd"/>
      <w:r>
        <w:rPr>
          <w:rFonts w:ascii="Times New Roman" w:hAnsi="Times New Roman"/>
          <w:sz w:val="24"/>
          <w:szCs w:val="24"/>
        </w:rPr>
        <w:t xml:space="preserve">     4) этанол и </w:t>
      </w:r>
      <w:proofErr w:type="spellStart"/>
      <w:r>
        <w:rPr>
          <w:rFonts w:ascii="Times New Roman" w:hAnsi="Times New Roman"/>
          <w:sz w:val="24"/>
          <w:szCs w:val="24"/>
        </w:rPr>
        <w:t>этаналь</w:t>
      </w:r>
      <w:proofErr w:type="spellEnd"/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Изомерами являются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метилпропен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3) метан и этан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бутен-1 и пентен-1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 xml:space="preserve"> и бутан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Изомером </w:t>
      </w:r>
      <w:proofErr w:type="spellStart"/>
      <w:r>
        <w:rPr>
          <w:rFonts w:ascii="Times New Roman" w:hAnsi="Times New Roman"/>
          <w:sz w:val="24"/>
          <w:szCs w:val="24"/>
        </w:rPr>
        <w:t>пропановой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кислоты является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</w:t>
      </w:r>
      <w:proofErr w:type="spellStart"/>
      <w:r>
        <w:rPr>
          <w:rFonts w:ascii="Times New Roman" w:hAnsi="Times New Roman"/>
          <w:sz w:val="24"/>
          <w:szCs w:val="24"/>
        </w:rPr>
        <w:t>диэтиловый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эфир                                3) </w:t>
      </w:r>
      <w:proofErr w:type="spellStart"/>
      <w:r>
        <w:rPr>
          <w:rFonts w:ascii="Times New Roman" w:hAnsi="Times New Roman"/>
          <w:sz w:val="24"/>
          <w:szCs w:val="24"/>
        </w:rPr>
        <w:t>бутаналь</w:t>
      </w:r>
      <w:proofErr w:type="spellEnd"/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</w:t>
      </w:r>
      <w:proofErr w:type="spellStart"/>
      <w:r>
        <w:rPr>
          <w:rFonts w:ascii="Times New Roman" w:hAnsi="Times New Roman"/>
          <w:sz w:val="24"/>
          <w:szCs w:val="24"/>
        </w:rPr>
        <w:t>пропилацетат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этилформиат</w:t>
      </w:r>
      <w:proofErr w:type="spellEnd"/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F04DB">
        <w:rPr>
          <w:rFonts w:ascii="Times New Roman" w:hAnsi="Times New Roman"/>
          <w:sz w:val="24"/>
          <w:szCs w:val="24"/>
        </w:rPr>
        <w:t>8. Какие вещества можно использовать для последовательного осуществления следующих превращений</w:t>
      </w:r>
      <w:r w:rsidR="004F04DB">
        <w:rPr>
          <w:rFonts w:ascii="Times New Roman" w:hAnsi="Times New Roman"/>
          <w:sz w:val="24"/>
          <w:szCs w:val="24"/>
        </w:rPr>
        <w:tab/>
      </w:r>
      <w:r w:rsidR="004F04DB">
        <w:rPr>
          <w:rFonts w:ascii="Times New Roman" w:hAnsi="Times New Roman"/>
          <w:sz w:val="24"/>
          <w:szCs w:val="24"/>
        </w:rPr>
        <w:tab/>
        <w:t>С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  <w:lang w:val="en-US"/>
        </w:rPr>
        <w:t>H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  <w:lang w:val="en-US"/>
        </w:rPr>
        <w:t>Cl</w:t>
      </w:r>
      <w:r w:rsidR="004F04DB">
        <w:rPr>
          <w:rFonts w:ascii="Times New Roman" w:hAnsi="Times New Roman"/>
          <w:sz w:val="24"/>
          <w:szCs w:val="24"/>
        </w:rPr>
        <w:t xml:space="preserve"> → С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ОН → С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О</w:t>
      </w:r>
      <w:r w:rsidR="004F04DB">
        <w:rPr>
          <w:rFonts w:ascii="Times New Roman" w:hAnsi="Times New Roman"/>
          <w:sz w:val="24"/>
          <w:szCs w:val="24"/>
          <w:lang w:val="en-US"/>
        </w:rPr>
        <w:t>Na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  <w:lang w:val="en-US"/>
        </w:rPr>
        <w:t xml:space="preserve">1) KOH,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3) KOH, Na</w:t>
      </w:r>
    </w:p>
    <w:p w:rsidR="004F04DB" w:rsidRDefault="004F04DB" w:rsidP="004F04DB">
      <w:pPr>
        <w:numPr>
          <w:ilvl w:val="1"/>
          <w:numId w:val="3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HOH,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4)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, Na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Какие вещества можно использовать для последовательного осуществления следующих превращений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ОН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10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1)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>,  Na                                             3)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, Na </w:t>
      </w:r>
    </w:p>
    <w:p w:rsidR="00F42558" w:rsidRDefault="00F42558" w:rsidP="00F42558">
      <w:pPr>
        <w:numPr>
          <w:ilvl w:val="1"/>
          <w:numId w:val="6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l, Na                                               4) 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l, Na</w:t>
      </w:r>
      <w:r>
        <w:rPr>
          <w:rFonts w:ascii="Times New Roman" w:hAnsi="Times New Roman"/>
          <w:sz w:val="24"/>
          <w:szCs w:val="24"/>
        </w:rPr>
        <w:t>ОН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Какие вещества можно использовать для последовательного осуществления следующих превращений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ОН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 КОН (спирт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-р),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                       3) КОН (</w:t>
      </w:r>
      <w:proofErr w:type="spellStart"/>
      <w:r>
        <w:rPr>
          <w:rFonts w:ascii="Times New Roman" w:hAnsi="Times New Roman"/>
          <w:sz w:val="24"/>
          <w:szCs w:val="24"/>
        </w:rPr>
        <w:t>водн</w:t>
      </w:r>
      <w:proofErr w:type="spellEnd"/>
      <w:r>
        <w:rPr>
          <w:rFonts w:ascii="Times New Roman" w:hAnsi="Times New Roman"/>
          <w:sz w:val="24"/>
          <w:szCs w:val="24"/>
        </w:rPr>
        <w:t>. р-р),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О  </w:t>
      </w:r>
    </w:p>
    <w:p w:rsidR="00F42558" w:rsidRDefault="00F42558" w:rsidP="00F42558">
      <w:pPr>
        <w:numPr>
          <w:ilvl w:val="1"/>
          <w:numId w:val="14"/>
        </w:numPr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>,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                                                4) КС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>, 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Какие вещества можно использовать для последовательного осуществления следующих превращений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СОН →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СООН →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СООК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 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, К                                                   3) С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u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, КОН </w:t>
      </w:r>
    </w:p>
    <w:p w:rsidR="00F42558" w:rsidRDefault="00F42558" w:rsidP="00F42558">
      <w:pPr>
        <w:numPr>
          <w:ilvl w:val="1"/>
          <w:numId w:val="11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, КОН                                       4)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>, КОН</w:t>
      </w:r>
    </w:p>
    <w:p w:rsidR="004F04DB" w:rsidRDefault="00F42558" w:rsidP="004F04DB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>32</w:t>
      </w:r>
      <w:r w:rsidR="004F04DB">
        <w:rPr>
          <w:sz w:val="23"/>
          <w:szCs w:val="23"/>
        </w:rPr>
        <w:t xml:space="preserve">. При гидролизе белков образуются </w:t>
      </w:r>
    </w:p>
    <w:p w:rsidR="004F04DB" w:rsidRDefault="004F04DB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1) глюкоза 2) α-аминокислоты 3) сахароза 4) глюкоза и фруктоза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33. При гидролизе сахарозы образуются </w:t>
      </w:r>
    </w:p>
    <w:p w:rsidR="00F42558" w:rsidRDefault="00F42558" w:rsidP="00F42558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ab/>
        <w:t xml:space="preserve">1) глюкоза 2) глицерин 3) мальтоза 4) глюкоза и фруктоза </w:t>
      </w:r>
    </w:p>
    <w:p w:rsidR="00F42558" w:rsidRDefault="00F42558" w:rsidP="00F42558">
      <w:pPr>
        <w:pStyle w:val="Default"/>
      </w:pPr>
      <w:r>
        <w:t xml:space="preserve">34. Продукт молочнокислого брожения глюкозы </w:t>
      </w:r>
    </w:p>
    <w:p w:rsidR="00F42558" w:rsidRDefault="00F42558" w:rsidP="00F42558">
      <w:pPr>
        <w:pStyle w:val="Default"/>
      </w:pPr>
      <w:r>
        <w:t xml:space="preserve">1) масляная кислота </w:t>
      </w:r>
      <w:r>
        <w:tab/>
      </w:r>
      <w:r>
        <w:tab/>
        <w:t xml:space="preserve">2) молочная кислота </w:t>
      </w:r>
      <w:r>
        <w:tab/>
        <w:t xml:space="preserve">3) лимонная кислота </w:t>
      </w:r>
      <w:r>
        <w:tab/>
        <w:t xml:space="preserve">4) этанол </w:t>
      </w:r>
    </w:p>
    <w:p w:rsidR="00F42558" w:rsidRDefault="00F42558" w:rsidP="00F42558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35. Продукт спиртового брожения глюкозы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1) масляная кислота 2) молочная кислота 3) лимонная кислота 4) этанол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36</w:t>
      </w:r>
      <w:r w:rsidR="004F04DB">
        <w:rPr>
          <w:sz w:val="23"/>
          <w:szCs w:val="23"/>
        </w:rPr>
        <w:t xml:space="preserve">. Полипропилен получают из </w:t>
      </w:r>
      <w:proofErr w:type="spellStart"/>
      <w:r w:rsidR="004F04DB">
        <w:rPr>
          <w:sz w:val="23"/>
          <w:szCs w:val="23"/>
        </w:rPr>
        <w:t>пропена</w:t>
      </w:r>
      <w:proofErr w:type="spellEnd"/>
      <w:r w:rsidR="004F04DB">
        <w:rPr>
          <w:sz w:val="23"/>
          <w:szCs w:val="23"/>
        </w:rPr>
        <w:t xml:space="preserve"> реакцией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ab/>
        <w:t xml:space="preserve">1) изомеризации 2) полимеризации 3) гидрогенизации 4) поликонденсации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37. </w:t>
      </w:r>
      <w:proofErr w:type="spellStart"/>
      <w:r>
        <w:rPr>
          <w:sz w:val="23"/>
          <w:szCs w:val="23"/>
        </w:rPr>
        <w:t>Фенолформальдегид</w:t>
      </w:r>
      <w:proofErr w:type="spellEnd"/>
      <w:r>
        <w:rPr>
          <w:sz w:val="23"/>
          <w:szCs w:val="23"/>
        </w:rPr>
        <w:t xml:space="preserve"> получают из формальдегида и фенола реакцией </w:t>
      </w:r>
    </w:p>
    <w:p w:rsidR="00F42558" w:rsidRDefault="00F42558" w:rsidP="00F42558">
      <w:pPr>
        <w:pStyle w:val="Default"/>
      </w:pPr>
      <w:r>
        <w:rPr>
          <w:sz w:val="23"/>
          <w:szCs w:val="23"/>
        </w:rPr>
        <w:tab/>
        <w:t xml:space="preserve">1) изомеризации 2) полимеризации 3) гидрогенизации 4) поликонденсации </w:t>
      </w:r>
    </w:p>
    <w:p w:rsidR="00F42558" w:rsidRDefault="00F42558" w:rsidP="00F42558">
      <w:pPr>
        <w:pStyle w:val="Default"/>
      </w:pPr>
      <w:r>
        <w:t xml:space="preserve">38. Полиэтилен можно получить из вещества, формула которого </w:t>
      </w:r>
    </w:p>
    <w:p w:rsidR="00F42558" w:rsidRDefault="00F42558" w:rsidP="00F42558">
      <w:pPr>
        <w:pStyle w:val="Default"/>
      </w:pPr>
      <w:r>
        <w:t xml:space="preserve">1) </w:t>
      </w:r>
      <w:r w:rsidR="00A434A6">
        <w:t>СН3-СН2-СН3</w:t>
      </w:r>
      <w:r>
        <w:tab/>
        <w:t xml:space="preserve">2) СН≡СН </w:t>
      </w:r>
      <w:r>
        <w:tab/>
        <w:t>3)</w:t>
      </w:r>
      <w:r w:rsidR="00A434A6" w:rsidRPr="00A434A6">
        <w:t xml:space="preserve"> </w:t>
      </w:r>
      <w:r w:rsidR="00A434A6">
        <w:t>СН</w:t>
      </w:r>
      <w:proofErr w:type="gramStart"/>
      <w:r w:rsidR="00A434A6">
        <w:t>2</w:t>
      </w:r>
      <w:proofErr w:type="gramEnd"/>
      <w:r w:rsidR="00A434A6">
        <w:t>=СН2</w:t>
      </w:r>
      <w:r>
        <w:tab/>
        <w:t xml:space="preserve"> 4) СН2=СН-СН3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39. Синтетический каучук получают из бутадиена-1,3 реакцией </w:t>
      </w:r>
    </w:p>
    <w:p w:rsidR="00F42558" w:rsidRDefault="00F42558" w:rsidP="00F42558">
      <w:pPr>
        <w:pStyle w:val="Default"/>
      </w:pPr>
      <w:r>
        <w:rPr>
          <w:sz w:val="23"/>
          <w:szCs w:val="23"/>
        </w:rPr>
        <w:tab/>
        <w:t xml:space="preserve">1) изомеризации 2) гидратации 3) полимеризации 4) поликонденсации 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4F04DB">
        <w:rPr>
          <w:rFonts w:ascii="Times New Roman" w:hAnsi="Times New Roman"/>
          <w:sz w:val="24"/>
          <w:szCs w:val="24"/>
        </w:rPr>
        <w:t>. Установите соответствие:</w:t>
      </w:r>
    </w:p>
    <w:p w:rsidR="004F04DB" w:rsidRDefault="004F04DB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OH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А) карбоновые кислоты;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– 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альдегиды;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NH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– 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амины;</w:t>
      </w:r>
    </w:p>
    <w:p w:rsidR="004F04DB" w:rsidRDefault="004F04DB" w:rsidP="004F04DB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спирты;</w:t>
      </w:r>
    </w:p>
    <w:p w:rsidR="004F04DB" w:rsidRDefault="004F04DB" w:rsidP="004F04DB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Установите соответствие: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COH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А) спирты;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Б) </w:t>
      </w:r>
      <w:r w:rsidR="00A434A6">
        <w:rPr>
          <w:rFonts w:ascii="Times New Roman" w:hAnsi="Times New Roman"/>
          <w:sz w:val="24"/>
          <w:szCs w:val="24"/>
        </w:rPr>
        <w:t>амины;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– OH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карбоновые кислоты;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 w:rsidR="00A434A6">
        <w:rPr>
          <w:rFonts w:ascii="Times New Roman" w:hAnsi="Times New Roman"/>
          <w:sz w:val="24"/>
          <w:szCs w:val="24"/>
        </w:rPr>
        <w:t>альдегиды;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Установите соответствие: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А) </w:t>
      </w:r>
      <w:proofErr w:type="spellStart"/>
      <w:r w:rsidR="00A434A6"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 w:rsidR="00A434A6">
        <w:rPr>
          <w:rFonts w:ascii="Times New Roman" w:hAnsi="Times New Roman"/>
          <w:sz w:val="24"/>
          <w:szCs w:val="24"/>
        </w:rPr>
        <w:t xml:space="preserve"> 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альдегиды;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CO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карбоновые кислоты;</w:t>
      </w:r>
    </w:p>
    <w:p w:rsidR="00F42558" w:rsidRDefault="00A434A6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спирты;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амины;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Установите соответствие: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А) спирты;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альдегиды;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карбоновые кислоты;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амины;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</w:t>
      </w:r>
      <w:r w:rsidR="004F04DB">
        <w:rPr>
          <w:rFonts w:ascii="Times New Roman" w:hAnsi="Times New Roman"/>
          <w:sz w:val="24"/>
          <w:szCs w:val="24"/>
        </w:rPr>
        <w:t xml:space="preserve">. Среди предложенных соединений: </w:t>
      </w:r>
    </w:p>
    <w:p w:rsidR="004F04DB" w:rsidRDefault="004F04DB" w:rsidP="004F04D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ab/>
      </w:r>
    </w:p>
    <w:p w:rsidR="004F04DB" w:rsidRDefault="004F04DB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относятся _________________. </w:t>
      </w:r>
    </w:p>
    <w:p w:rsidR="00F42558" w:rsidRPr="00A434A6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Среди предложенных соединений: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434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42558" w:rsidRDefault="00F42558" w:rsidP="00022DBE">
      <w:pPr>
        <w:tabs>
          <w:tab w:val="right" w:pos="104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sz w:val="24"/>
          <w:szCs w:val="24"/>
        </w:rPr>
        <w:t>алкенов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относятся _________________. </w:t>
      </w:r>
      <w:r w:rsidR="00022DBE">
        <w:rPr>
          <w:rFonts w:ascii="Times New Roman" w:hAnsi="Times New Roman"/>
          <w:sz w:val="24"/>
          <w:szCs w:val="24"/>
        </w:rPr>
        <w:tab/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Среди предложенных соединений: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434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22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относятся _________________. 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Среди предложенных соединений: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434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22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42558" w:rsidRDefault="00F42558" w:rsidP="00F4255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алкадиенов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относятся _________________. </w:t>
      </w:r>
    </w:p>
    <w:p w:rsidR="00F42558" w:rsidRDefault="00F42558" w:rsidP="00F42558">
      <w:pPr>
        <w:spacing w:after="0" w:line="240" w:lineRule="auto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48.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Для бутана характерными реакциями являются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1) гидрирование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2) галогенирование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3) изомеризация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4) полимеризация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5) нитрование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6) окисление перманганатом калия 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3"/>
          <w:szCs w:val="23"/>
        </w:rPr>
        <w:t>Ответ: ________</w:t>
      </w:r>
      <w:proofErr w:type="gramStart"/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</w:t>
      </w:r>
    </w:p>
    <w:p w:rsidR="00F42558" w:rsidRDefault="00F42558" w:rsidP="00F42558">
      <w:pPr>
        <w:pStyle w:val="Default"/>
        <w:spacing w:line="240" w:lineRule="auto"/>
      </w:pPr>
      <w:r>
        <w:t xml:space="preserve">49. Метан не вступает в реакции </w:t>
      </w:r>
    </w:p>
    <w:p w:rsidR="00F42558" w:rsidRDefault="00F42558" w:rsidP="00F42558">
      <w:pPr>
        <w:pStyle w:val="Default"/>
        <w:spacing w:after="27"/>
      </w:pPr>
      <w:r>
        <w:t xml:space="preserve">1) изомеризации </w:t>
      </w:r>
    </w:p>
    <w:p w:rsidR="00F42558" w:rsidRDefault="00F42558" w:rsidP="00F42558">
      <w:pPr>
        <w:pStyle w:val="Default"/>
        <w:spacing w:after="27"/>
      </w:pPr>
      <w:r>
        <w:t xml:space="preserve">2) галогенирования </w:t>
      </w:r>
    </w:p>
    <w:p w:rsidR="00F42558" w:rsidRDefault="00F42558" w:rsidP="00F42558">
      <w:pPr>
        <w:pStyle w:val="Default"/>
        <w:spacing w:after="27"/>
      </w:pPr>
      <w:r>
        <w:t xml:space="preserve">3) гидрирования </w:t>
      </w:r>
    </w:p>
    <w:p w:rsidR="00F42558" w:rsidRDefault="00F42558" w:rsidP="00F42558">
      <w:pPr>
        <w:pStyle w:val="Default"/>
        <w:spacing w:after="27"/>
      </w:pPr>
      <w:r>
        <w:t xml:space="preserve">4) окисления </w:t>
      </w:r>
    </w:p>
    <w:p w:rsidR="00F42558" w:rsidRDefault="00F42558" w:rsidP="00F42558">
      <w:pPr>
        <w:pStyle w:val="Default"/>
        <w:spacing w:after="27"/>
      </w:pPr>
      <w:r>
        <w:t xml:space="preserve">5) полимеризации </w:t>
      </w:r>
    </w:p>
    <w:p w:rsidR="00F42558" w:rsidRDefault="00F42558" w:rsidP="00F42558">
      <w:pPr>
        <w:pStyle w:val="Default"/>
      </w:pPr>
      <w:r>
        <w:lastRenderedPageBreak/>
        <w:t xml:space="preserve">6) термического разложения </w:t>
      </w:r>
    </w:p>
    <w:p w:rsidR="00F42558" w:rsidRDefault="00F42558" w:rsidP="00F42558">
      <w:pPr>
        <w:pStyle w:val="Default"/>
        <w:rPr>
          <w:b/>
        </w:rPr>
      </w:pPr>
      <w:r>
        <w:t>Ответ: ____________</w:t>
      </w:r>
      <w:proofErr w:type="gramStart"/>
      <w:r>
        <w:t xml:space="preserve"> .</w:t>
      </w:r>
      <w:proofErr w:type="gramEnd"/>
      <w:r>
        <w:t xml:space="preserve"> </w:t>
      </w:r>
    </w:p>
    <w:p w:rsidR="004F04DB" w:rsidRDefault="00F42558" w:rsidP="004F04DB">
      <w:pPr>
        <w:spacing w:after="0" w:line="240" w:lineRule="auto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50</w:t>
      </w:r>
      <w:r w:rsidR="004F04DB">
        <w:rPr>
          <w:rFonts w:ascii="Times New Roman" w:hAnsi="Times New Roman"/>
          <w:sz w:val="24"/>
          <w:szCs w:val="24"/>
        </w:rPr>
        <w:t xml:space="preserve">. </w:t>
      </w:r>
      <w:r w:rsidR="004F04DB">
        <w:rPr>
          <w:rFonts w:ascii="Times New Roman" w:eastAsia="Times New Roman" w:hAnsi="Times New Roman"/>
          <w:color w:val="000000"/>
          <w:sz w:val="23"/>
          <w:szCs w:val="23"/>
        </w:rPr>
        <w:t>C каждым из веществ: Н</w:t>
      </w:r>
      <w:proofErr w:type="gramStart"/>
      <w:r w:rsidR="004F04DB">
        <w:rPr>
          <w:rFonts w:ascii="Times New Roman" w:eastAsia="Times New Roman" w:hAnsi="Times New Roman"/>
          <w:color w:val="000000"/>
          <w:sz w:val="16"/>
          <w:szCs w:val="16"/>
        </w:rPr>
        <w:t>2</w:t>
      </w:r>
      <w:proofErr w:type="gramEnd"/>
      <w:r w:rsidR="004F04DB">
        <w:rPr>
          <w:rFonts w:ascii="Times New Roman" w:eastAsia="Times New Roman" w:hAnsi="Times New Roman"/>
          <w:color w:val="000000"/>
          <w:sz w:val="23"/>
          <w:szCs w:val="23"/>
        </w:rPr>
        <w:t>, О</w:t>
      </w:r>
      <w:r w:rsidR="004F04DB">
        <w:rPr>
          <w:rFonts w:ascii="Times New Roman" w:eastAsia="Times New Roman" w:hAnsi="Times New Roman"/>
          <w:color w:val="000000"/>
          <w:sz w:val="16"/>
          <w:szCs w:val="16"/>
        </w:rPr>
        <w:t>2</w:t>
      </w:r>
      <w:r w:rsidR="004F04DB">
        <w:rPr>
          <w:rFonts w:ascii="Times New Roman" w:eastAsia="Times New Roman" w:hAnsi="Times New Roman"/>
          <w:color w:val="000000"/>
          <w:sz w:val="23"/>
          <w:szCs w:val="23"/>
        </w:rPr>
        <w:t xml:space="preserve">, </w:t>
      </w:r>
      <w:proofErr w:type="spellStart"/>
      <w:r w:rsidR="004F04DB">
        <w:rPr>
          <w:rFonts w:ascii="Times New Roman" w:eastAsia="Times New Roman" w:hAnsi="Times New Roman"/>
          <w:color w:val="000000"/>
          <w:sz w:val="23"/>
          <w:szCs w:val="23"/>
        </w:rPr>
        <w:t>НBr</w:t>
      </w:r>
      <w:proofErr w:type="spellEnd"/>
      <w:r w:rsidR="004F04DB">
        <w:rPr>
          <w:rFonts w:ascii="Times New Roman" w:eastAsia="Times New Roman" w:hAnsi="Times New Roman"/>
          <w:color w:val="000000"/>
          <w:sz w:val="23"/>
          <w:szCs w:val="23"/>
        </w:rPr>
        <w:t xml:space="preserve"> будет взаимодействовать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1) бензол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2) этан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proofErr w:type="spellStart"/>
      <w:r>
        <w:rPr>
          <w:sz w:val="23"/>
          <w:szCs w:val="23"/>
        </w:rPr>
        <w:t>пропен</w:t>
      </w:r>
      <w:proofErr w:type="spellEnd"/>
      <w:r>
        <w:rPr>
          <w:sz w:val="23"/>
          <w:szCs w:val="23"/>
        </w:rPr>
        <w:t xml:space="preserve">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4) </w:t>
      </w:r>
      <w:proofErr w:type="spellStart"/>
      <w:r>
        <w:rPr>
          <w:sz w:val="23"/>
          <w:szCs w:val="23"/>
        </w:rPr>
        <w:t>бутин</w:t>
      </w:r>
      <w:proofErr w:type="spellEnd"/>
      <w:r>
        <w:rPr>
          <w:sz w:val="23"/>
          <w:szCs w:val="23"/>
        </w:rPr>
        <w:t xml:space="preserve"> </w:t>
      </w:r>
    </w:p>
    <w:p w:rsidR="004F04DB" w:rsidRDefault="004F04DB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толуол </w:t>
      </w:r>
    </w:p>
    <w:p w:rsidR="004F04DB" w:rsidRDefault="004F04DB" w:rsidP="004F04DB">
      <w:pPr>
        <w:pStyle w:val="Default"/>
        <w:tabs>
          <w:tab w:val="left" w:pos="0"/>
        </w:tabs>
        <w:rPr>
          <w:sz w:val="23"/>
          <w:szCs w:val="23"/>
        </w:rPr>
      </w:pPr>
      <w:r>
        <w:rPr>
          <w:sz w:val="23"/>
          <w:szCs w:val="23"/>
        </w:rPr>
        <w:t>6) бутадиен-1,3</w:t>
      </w:r>
    </w:p>
    <w:p w:rsidR="004F04DB" w:rsidRDefault="004F04DB" w:rsidP="004F04DB">
      <w:pPr>
        <w:pStyle w:val="Default"/>
        <w:tabs>
          <w:tab w:val="left" w:pos="0"/>
        </w:tabs>
        <w:rPr>
          <w:b/>
        </w:rPr>
      </w:pPr>
      <w:r>
        <w:rPr>
          <w:sz w:val="23"/>
          <w:szCs w:val="23"/>
        </w:rPr>
        <w:t xml:space="preserve">Ответ: ________ </w:t>
      </w:r>
    </w:p>
    <w:p w:rsidR="00F42558" w:rsidRDefault="00F42558" w:rsidP="00F42558">
      <w:pPr>
        <w:spacing w:after="0" w:line="240" w:lineRule="auto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51. 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Из перечисленных ниже соединений с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</w:rPr>
        <w:t>бромоводородом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взаимодействуют: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этан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этилен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бензол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муравьиная кислота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изопрен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ацетилен </w:t>
      </w:r>
    </w:p>
    <w:p w:rsidR="00F42558" w:rsidRDefault="00F42558" w:rsidP="00F42558">
      <w:pPr>
        <w:pStyle w:val="Default"/>
        <w:rPr>
          <w:b/>
        </w:rPr>
      </w:pPr>
      <w:r>
        <w:rPr>
          <w:sz w:val="23"/>
          <w:szCs w:val="23"/>
        </w:rPr>
        <w:t>Ответ: ____________</w:t>
      </w:r>
      <w:proofErr w:type="gramStart"/>
      <w:r>
        <w:rPr>
          <w:sz w:val="23"/>
          <w:szCs w:val="23"/>
        </w:rPr>
        <w:t xml:space="preserve"> .</w:t>
      </w:r>
      <w:proofErr w:type="gramEnd"/>
      <w:r>
        <w:rPr>
          <w:sz w:val="23"/>
          <w:szCs w:val="23"/>
        </w:rPr>
        <w:t xml:space="preserve"> 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52</w:t>
      </w:r>
      <w:r w:rsidR="004F04DB">
        <w:rPr>
          <w:rFonts w:ascii="Times New Roman" w:hAnsi="Times New Roman"/>
          <w:color w:val="000000"/>
          <w:sz w:val="24"/>
          <w:szCs w:val="24"/>
        </w:rPr>
        <w:t>. Напишите уравнения реакций, с помощью которых можно осуществить превращения по схеме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СаС</w:t>
      </w:r>
      <w:proofErr w:type="gramStart"/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 </w:t>
      </w:r>
      <w:r>
        <w:rPr>
          <w:rFonts w:ascii="Times New Roman" w:hAnsi="Times New Roman"/>
          <w:color w:val="000000"/>
          <w:sz w:val="24"/>
          <w:szCs w:val="24"/>
        </w:rPr>
        <w:t>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ОН                               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53. Напишите уравнения реакций, с помощью которых можно осуществить превращения по схеме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ОН → СН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СОН                                                               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54. Напишите уравнения реакций, с помощью которых можно осуществить  превращения по схеме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СН</w:t>
      </w:r>
      <w:proofErr w:type="gramStart"/>
      <w:r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→ СН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СОН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ОН </w:t>
      </w:r>
    </w:p>
    <w:p w:rsidR="008C612E" w:rsidRDefault="008C612E" w:rsidP="008C61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54.  Напишите уравнения реакций, с помощью которых можно осуществить  превращения по схеме</w:t>
      </w:r>
    </w:p>
    <w:p w:rsidR="008C612E" w:rsidRDefault="008C612E" w:rsidP="008C61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8C612E">
        <w:rPr>
          <w:rFonts w:ascii="Times New Roman" w:hAnsi="Times New Roman"/>
          <w:color w:val="000000"/>
          <w:sz w:val="24"/>
          <w:szCs w:val="24"/>
        </w:rPr>
        <w:t xml:space="preserve">Ацетат натрия →метан → хлорметан → этан → </w:t>
      </w:r>
      <w:proofErr w:type="spellStart"/>
      <w:r w:rsidRPr="008C612E">
        <w:rPr>
          <w:rFonts w:ascii="Times New Roman" w:hAnsi="Times New Roman"/>
          <w:color w:val="000000"/>
          <w:sz w:val="24"/>
          <w:szCs w:val="24"/>
        </w:rPr>
        <w:t>этен</w:t>
      </w:r>
      <w:proofErr w:type="spellEnd"/>
    </w:p>
    <w:p w:rsidR="008C612E" w:rsidRDefault="008C612E" w:rsidP="008C61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55.</w:t>
      </w:r>
      <w:r w:rsidRPr="008C612E">
        <w:rPr>
          <w:rFonts w:ascii="Times New Roman" w:hAnsi="Times New Roman"/>
          <w:color w:val="000000"/>
          <w:sz w:val="24"/>
          <w:szCs w:val="24"/>
        </w:rPr>
        <w:t xml:space="preserve"> Напишите уравнения реакций, с помощью которых можно осуществить  превращения по схеме</w:t>
      </w:r>
    </w:p>
    <w:p w:rsidR="008C612E" w:rsidRDefault="008C612E" w:rsidP="008C612E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C612E">
        <w:rPr>
          <w:rFonts w:ascii="Times New Roman" w:hAnsi="Times New Roman"/>
          <w:color w:val="000000"/>
          <w:sz w:val="24"/>
          <w:szCs w:val="24"/>
        </w:rPr>
        <w:t>Метан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 хлорметан 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этан 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этилен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полиэтилен</w:t>
      </w:r>
    </w:p>
    <w:p w:rsidR="008C612E" w:rsidRDefault="008C612E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58" w:rsidRDefault="008C612E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56</w:t>
      </w:r>
      <w:r w:rsidR="00F42558">
        <w:rPr>
          <w:rFonts w:ascii="Times New Roman" w:hAnsi="Times New Roman"/>
          <w:sz w:val="24"/>
          <w:szCs w:val="24"/>
        </w:rPr>
        <w:t>. Название вещества, формула которого</w:t>
      </w:r>
      <w:r w:rsidR="00F42558">
        <w:rPr>
          <w:rFonts w:ascii="Times New Roman" w:hAnsi="Times New Roman"/>
          <w:sz w:val="24"/>
          <w:szCs w:val="24"/>
        </w:rPr>
        <w:tab/>
      </w:r>
      <w:r w:rsidR="00F42558">
        <w:rPr>
          <w:rFonts w:ascii="Times New Roman" w:hAnsi="Times New Roman"/>
          <w:sz w:val="24"/>
          <w:szCs w:val="24"/>
        </w:rPr>
        <w:tab/>
        <w:t>СН</w:t>
      </w:r>
      <w:r w:rsid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F42558">
        <w:rPr>
          <w:rFonts w:ascii="Times New Roman" w:hAnsi="Times New Roman"/>
          <w:sz w:val="24"/>
          <w:szCs w:val="24"/>
        </w:rPr>
        <w:t>─С</w:t>
      </w:r>
      <w:proofErr w:type="gramStart"/>
      <w:r w:rsidR="00F42558">
        <w:rPr>
          <w:rFonts w:ascii="Times New Roman" w:hAnsi="Times New Roman"/>
          <w:sz w:val="24"/>
          <w:szCs w:val="24"/>
        </w:rPr>
        <w:t>Н(</w:t>
      </w:r>
      <w:proofErr w:type="gramEnd"/>
      <w:r w:rsidR="00F42558">
        <w:rPr>
          <w:rFonts w:ascii="Times New Roman" w:hAnsi="Times New Roman"/>
          <w:sz w:val="24"/>
          <w:szCs w:val="24"/>
        </w:rPr>
        <w:t>СН</w:t>
      </w:r>
      <w:r w:rsid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F42558">
        <w:rPr>
          <w:rFonts w:ascii="Times New Roman" w:hAnsi="Times New Roman"/>
          <w:sz w:val="24"/>
          <w:szCs w:val="24"/>
        </w:rPr>
        <w:t>)─СН(ОН)─СН</w:t>
      </w:r>
      <w:r w:rsidR="00F42558">
        <w:rPr>
          <w:rFonts w:ascii="Times New Roman" w:hAnsi="Times New Roman"/>
          <w:sz w:val="24"/>
          <w:szCs w:val="24"/>
          <w:vertAlign w:val="subscript"/>
        </w:rPr>
        <w:t>3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бутанол-2                                              3) 2-метилбутанол-3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пентанол-2                                            4) 3-метилбутанол-2</w:t>
      </w:r>
    </w:p>
    <w:p w:rsidR="00F42558" w:rsidRDefault="008C612E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57</w:t>
      </w:r>
      <w:r w:rsidR="00F42558">
        <w:rPr>
          <w:rFonts w:ascii="Times New Roman" w:hAnsi="Times New Roman"/>
          <w:color w:val="000000"/>
          <w:sz w:val="24"/>
          <w:szCs w:val="24"/>
        </w:rPr>
        <w:t>. Напишите уравнения реакций, с помощью которых можно осуществить  превращения по схеме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ОН → НСООС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5 </w:t>
      </w:r>
    </w:p>
    <w:p w:rsidR="004F04DB" w:rsidRDefault="008C612E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58</w:t>
      </w:r>
      <w:r w:rsidR="004F04DB">
        <w:rPr>
          <w:rFonts w:ascii="Times New Roman" w:hAnsi="Times New Roman"/>
          <w:color w:val="000000"/>
          <w:sz w:val="24"/>
          <w:szCs w:val="24"/>
        </w:rPr>
        <w:t xml:space="preserve">. Молекулярная масса </w:t>
      </w:r>
      <w:proofErr w:type="spellStart"/>
      <w:r w:rsidR="004F04DB">
        <w:rPr>
          <w:rFonts w:ascii="Times New Roman" w:hAnsi="Times New Roman"/>
          <w:color w:val="000000"/>
          <w:sz w:val="24"/>
          <w:szCs w:val="24"/>
        </w:rPr>
        <w:t>алкина</w:t>
      </w:r>
      <w:proofErr w:type="spellEnd"/>
      <w:r w:rsidR="004F04DB">
        <w:rPr>
          <w:rFonts w:ascii="Times New Roman" w:hAnsi="Times New Roman"/>
          <w:color w:val="000000"/>
          <w:sz w:val="24"/>
          <w:szCs w:val="24"/>
        </w:rPr>
        <w:t xml:space="preserve"> равна 54 .Определите, сколько атомов водорода он содержит? Составьте структурную формулу. Назовите вещество. </w:t>
      </w:r>
    </w:p>
    <w:p w:rsidR="00F42558" w:rsidRDefault="008C612E" w:rsidP="00D019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59</w:t>
      </w:r>
      <w:r w:rsidR="00D019D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42558">
        <w:rPr>
          <w:rFonts w:ascii="Times New Roman" w:hAnsi="Times New Roman"/>
          <w:color w:val="000000"/>
          <w:sz w:val="24"/>
          <w:szCs w:val="24"/>
        </w:rPr>
        <w:t xml:space="preserve">Нормального строения </w:t>
      </w:r>
      <w:proofErr w:type="spellStart"/>
      <w:r w:rsidR="00F42558">
        <w:rPr>
          <w:rFonts w:ascii="Times New Roman" w:hAnsi="Times New Roman"/>
          <w:color w:val="000000"/>
          <w:sz w:val="24"/>
          <w:szCs w:val="24"/>
        </w:rPr>
        <w:t>алкен</w:t>
      </w:r>
      <w:proofErr w:type="spellEnd"/>
      <w:r w:rsidR="00F42558">
        <w:rPr>
          <w:rFonts w:ascii="Times New Roman" w:hAnsi="Times New Roman"/>
          <w:color w:val="000000"/>
          <w:sz w:val="24"/>
          <w:szCs w:val="24"/>
        </w:rPr>
        <w:t xml:space="preserve"> имеет молекулярную массу - 84. Определите его молекулярную формулу. Составьте структурную формулу. Назовите вещество.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2558" w:rsidRDefault="008C612E" w:rsidP="00F42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60</w:t>
      </w:r>
      <w:r w:rsidR="00F4255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F42558">
        <w:rPr>
          <w:rFonts w:ascii="Times New Roman" w:hAnsi="Times New Roman"/>
          <w:color w:val="000000"/>
          <w:sz w:val="24"/>
          <w:szCs w:val="24"/>
        </w:rPr>
        <w:t>Алкадиен</w:t>
      </w:r>
      <w:proofErr w:type="spellEnd"/>
      <w:r w:rsidR="00F42558">
        <w:rPr>
          <w:rFonts w:ascii="Times New Roman" w:hAnsi="Times New Roman"/>
          <w:color w:val="000000"/>
          <w:sz w:val="24"/>
          <w:szCs w:val="24"/>
        </w:rPr>
        <w:t xml:space="preserve"> имеет молекулярную массу - 40. Составьте структурную формулу. Назовите вещество. </w:t>
      </w:r>
    </w:p>
    <w:p w:rsidR="00F42558" w:rsidRPr="004F04DB" w:rsidRDefault="008C612E" w:rsidP="00F42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61</w:t>
      </w:r>
      <w:r w:rsidR="00F42558">
        <w:rPr>
          <w:rFonts w:ascii="Times New Roman" w:hAnsi="Times New Roman"/>
          <w:color w:val="000000"/>
          <w:sz w:val="24"/>
          <w:szCs w:val="24"/>
        </w:rPr>
        <w:t xml:space="preserve">. Молекулярная масса </w:t>
      </w:r>
      <w:proofErr w:type="spellStart"/>
      <w:r w:rsidR="00F42558">
        <w:rPr>
          <w:rFonts w:ascii="Times New Roman" w:hAnsi="Times New Roman"/>
          <w:color w:val="000000"/>
          <w:sz w:val="24"/>
          <w:szCs w:val="24"/>
        </w:rPr>
        <w:t>алкана</w:t>
      </w:r>
      <w:proofErr w:type="spellEnd"/>
      <w:r w:rsidR="00F42558">
        <w:rPr>
          <w:rFonts w:ascii="Times New Roman" w:hAnsi="Times New Roman"/>
          <w:color w:val="000000"/>
          <w:sz w:val="24"/>
          <w:szCs w:val="24"/>
        </w:rPr>
        <w:t xml:space="preserve"> равна 30. Составьте структурную формулу. Назовите вещество. </w:t>
      </w:r>
    </w:p>
    <w:p w:rsidR="00F42558" w:rsidRPr="004F04DB" w:rsidRDefault="00F42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F42558" w:rsidRPr="004F04DB" w:rsidSect="004F04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  <w:lang w:val="en-U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Symbol" w:hAnsi="Symbol" w:cs="Symbol" w:hint="default"/>
        <w:lang w:val="en-US"/>
      </w:rPr>
    </w:lvl>
  </w:abstractNum>
  <w:abstractNum w:abstractNumId="9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1"/>
    <w:multiLevelType w:val="multilevel"/>
    <w:tmpl w:val="00000011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D911DDD"/>
    <w:multiLevelType w:val="hybridMultilevel"/>
    <w:tmpl w:val="303E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234CF3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DB"/>
    <w:rsid w:val="00022DBE"/>
    <w:rsid w:val="001C731F"/>
    <w:rsid w:val="00310ACB"/>
    <w:rsid w:val="004F04DB"/>
    <w:rsid w:val="00587808"/>
    <w:rsid w:val="008C612E"/>
    <w:rsid w:val="00A434A6"/>
    <w:rsid w:val="00D019DD"/>
    <w:rsid w:val="00F42558"/>
    <w:rsid w:val="00F5241B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DB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4F04DB"/>
    <w:pPr>
      <w:autoSpaceDE w:val="0"/>
      <w:spacing w:after="0" w:line="200" w:lineRule="atLeast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4F04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DB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4F04DB"/>
    <w:pPr>
      <w:autoSpaceDE w:val="0"/>
      <w:spacing w:after="0" w:line="200" w:lineRule="atLeast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4F0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Vitaliy</cp:lastModifiedBy>
  <cp:revision>4</cp:revision>
  <dcterms:created xsi:type="dcterms:W3CDTF">2023-02-18T04:55:00Z</dcterms:created>
  <dcterms:modified xsi:type="dcterms:W3CDTF">2023-02-18T05:03:00Z</dcterms:modified>
</cp:coreProperties>
</file>